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A9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b/>
          <w:sz w:val="28"/>
          <w:szCs w:val="28"/>
          <w:vertAlign w:val="superscript"/>
        </w:rPr>
        <w:t xml:space="preserve">Załącznik nr </w:t>
      </w:r>
      <w:r w:rsidR="00A02749">
        <w:rPr>
          <w:rFonts w:ascii="Arial Narrow" w:hAnsi="Arial Narrow"/>
          <w:b/>
          <w:sz w:val="28"/>
          <w:szCs w:val="28"/>
          <w:vertAlign w:val="superscript"/>
        </w:rPr>
        <w:t>9</w:t>
      </w:r>
      <w:r w:rsidRPr="00826DA9">
        <w:rPr>
          <w:rFonts w:ascii="Arial Narrow" w:hAnsi="Arial Narrow"/>
          <w:sz w:val="28"/>
          <w:szCs w:val="28"/>
          <w:vertAlign w:val="superscript"/>
        </w:rPr>
        <w:t xml:space="preserve"> do Wniosku </w:t>
      </w:r>
    </w:p>
    <w:p w:rsidR="008909EC" w:rsidRPr="00826DA9" w:rsidRDefault="00826DA9" w:rsidP="00826DA9">
      <w:pPr>
        <w:pStyle w:val="Akapitzlist"/>
        <w:tabs>
          <w:tab w:val="left" w:pos="1134"/>
        </w:tabs>
        <w:spacing w:line="100" w:lineRule="atLeast"/>
        <w:jc w:val="right"/>
        <w:rPr>
          <w:rFonts w:ascii="Arial Narrow" w:hAnsi="Arial Narrow"/>
          <w:sz w:val="28"/>
          <w:szCs w:val="28"/>
          <w:vertAlign w:val="superscript"/>
        </w:rPr>
      </w:pPr>
      <w:r w:rsidRPr="00826DA9">
        <w:rPr>
          <w:rFonts w:ascii="Arial Narrow" w:hAnsi="Arial Narrow"/>
          <w:sz w:val="28"/>
          <w:szCs w:val="28"/>
          <w:vertAlign w:val="superscript"/>
        </w:rPr>
        <w:t>o sfinansowanie kształcenia ustawicznego z Krajowego Funduszu Szkoleniowego</w:t>
      </w:r>
    </w:p>
    <w:p w:rsidR="00DE6634" w:rsidRPr="00A97483" w:rsidRDefault="00DE6634" w:rsidP="00C759B7">
      <w:pPr>
        <w:rPr>
          <w:rFonts w:ascii="Arial Narrow" w:hAnsi="Arial Narrow"/>
          <w:i/>
          <w:sz w:val="20"/>
          <w:szCs w:val="20"/>
          <w:lang w:eastAsia="ar-SA"/>
        </w:rPr>
      </w:pPr>
    </w:p>
    <w:p w:rsidR="00C759B7" w:rsidRPr="00C759B7" w:rsidRDefault="00C759B7" w:rsidP="00C759B7">
      <w:pPr>
        <w:rPr>
          <w:rFonts w:ascii="Arial Narrow" w:hAnsi="Arial Narrow"/>
          <w:b/>
          <w:sz w:val="20"/>
          <w:szCs w:val="20"/>
          <w:vertAlign w:val="superscript"/>
        </w:rPr>
      </w:pPr>
      <w:r>
        <w:rPr>
          <w:rFonts w:ascii="Arial Narrow" w:hAnsi="Arial Narrow"/>
          <w:sz w:val="20"/>
          <w:szCs w:val="20"/>
          <w:vertAlign w:val="superscript"/>
        </w:rPr>
        <w:tab/>
      </w:r>
      <w:r>
        <w:rPr>
          <w:rFonts w:ascii="Arial Narrow" w:hAnsi="Arial Narrow"/>
          <w:sz w:val="20"/>
          <w:szCs w:val="20"/>
          <w:vertAlign w:val="superscript"/>
        </w:rPr>
        <w:tab/>
      </w:r>
    </w:p>
    <w:p w:rsidR="00C759B7" w:rsidRPr="00C759B7" w:rsidRDefault="00C759B7" w:rsidP="00C759B7">
      <w:pPr>
        <w:jc w:val="center"/>
        <w:rPr>
          <w:rFonts w:ascii="Arial Narrow" w:hAnsi="Arial Narrow"/>
          <w:b/>
          <w:sz w:val="22"/>
          <w:szCs w:val="22"/>
          <w:vertAlign w:val="superscript"/>
        </w:rPr>
      </w:pPr>
      <w:r w:rsidRPr="00C759B7">
        <w:rPr>
          <w:rFonts w:ascii="Arial Narrow" w:hAnsi="Arial Narrow"/>
          <w:b/>
          <w:sz w:val="22"/>
          <w:szCs w:val="22"/>
        </w:rPr>
        <w:t>Oświadczenie</w:t>
      </w:r>
      <w:r w:rsidR="00DD2DD7">
        <w:rPr>
          <w:rStyle w:val="Odwoanieprzypisudolnego"/>
          <w:rFonts w:ascii="Arial Narrow" w:hAnsi="Arial Narrow"/>
          <w:b/>
          <w:sz w:val="22"/>
          <w:szCs w:val="22"/>
        </w:rPr>
        <w:footnoteReference w:id="1"/>
      </w:r>
    </w:p>
    <w:p w:rsidR="001B7AD6" w:rsidRPr="00C759B7" w:rsidRDefault="00C759B7" w:rsidP="00C759B7">
      <w:pPr>
        <w:jc w:val="center"/>
        <w:rPr>
          <w:rFonts w:ascii="Arial Narrow" w:hAnsi="Arial Narrow"/>
          <w:sz w:val="22"/>
          <w:szCs w:val="22"/>
        </w:rPr>
      </w:pPr>
      <w:r w:rsidRPr="00C759B7">
        <w:rPr>
          <w:rFonts w:ascii="Arial Narrow" w:hAnsi="Arial Narrow"/>
          <w:sz w:val="22"/>
          <w:szCs w:val="22"/>
        </w:rPr>
        <w:t>uzasadniające aplikowanie o środki Krajowego Funduszu Szkoleniowego w ramach</w:t>
      </w:r>
    </w:p>
    <w:p w:rsidR="00C759B7" w:rsidRPr="00C9492E" w:rsidRDefault="00C759B7" w:rsidP="00C759B7">
      <w:pPr>
        <w:jc w:val="center"/>
        <w:rPr>
          <w:rFonts w:ascii="Arial Narrow" w:hAnsi="Arial Narrow"/>
          <w:sz w:val="22"/>
          <w:szCs w:val="20"/>
        </w:rPr>
      </w:pPr>
    </w:p>
    <w:p w:rsidR="00EC484E" w:rsidRDefault="00EC484E" w:rsidP="00DD2DD7">
      <w:pPr>
        <w:jc w:val="both"/>
        <w:rPr>
          <w:rFonts w:ascii="Arial" w:hAnsi="Arial" w:cs="Arial"/>
          <w:b/>
          <w:sz w:val="22"/>
          <w:szCs w:val="22"/>
        </w:rPr>
      </w:pPr>
      <w:r w:rsidRPr="007A5882">
        <w:rPr>
          <w:rFonts w:ascii="Arial" w:hAnsi="Arial" w:cs="Arial"/>
          <w:b/>
          <w:sz w:val="22"/>
          <w:szCs w:val="20"/>
        </w:rPr>
        <w:t xml:space="preserve">Priorytetu </w:t>
      </w:r>
      <w:r w:rsidR="00A02749" w:rsidRPr="007A5882">
        <w:rPr>
          <w:rFonts w:ascii="Arial" w:hAnsi="Arial" w:cs="Arial"/>
          <w:b/>
          <w:sz w:val="22"/>
          <w:szCs w:val="20"/>
        </w:rPr>
        <w:t>2</w:t>
      </w:r>
      <w:r w:rsidRPr="007A5882">
        <w:rPr>
          <w:rFonts w:ascii="Arial" w:hAnsi="Arial" w:cs="Arial"/>
          <w:b/>
          <w:sz w:val="22"/>
          <w:szCs w:val="20"/>
        </w:rPr>
        <w:t xml:space="preserve">: </w:t>
      </w:r>
      <w:r w:rsidR="00DD2DD7" w:rsidRPr="00DD2DD7">
        <w:rPr>
          <w:rFonts w:ascii="Arial Narrow" w:hAnsi="Arial Narrow" w:cs="Arial"/>
          <w:b/>
          <w:sz w:val="20"/>
          <w:szCs w:val="22"/>
        </w:rPr>
        <w:t xml:space="preserve">wsparcie kształcenia ustawicznego osób powracających na rynek pracy po przerwie związanej   </w:t>
      </w:r>
      <w:r w:rsidR="00DD2DD7">
        <w:rPr>
          <w:rFonts w:ascii="Arial Narrow" w:hAnsi="Arial Narrow" w:cs="Arial"/>
          <w:b/>
          <w:sz w:val="20"/>
          <w:szCs w:val="22"/>
        </w:rPr>
        <w:t xml:space="preserve">                        </w:t>
      </w:r>
      <w:r w:rsidR="00DD2DD7" w:rsidRPr="00DD2DD7">
        <w:rPr>
          <w:rFonts w:ascii="Arial Narrow" w:hAnsi="Arial Narrow" w:cs="Arial"/>
          <w:b/>
          <w:sz w:val="20"/>
          <w:szCs w:val="22"/>
        </w:rPr>
        <w:t>ze sprawowaniem opieki nad dzieckiem</w:t>
      </w:r>
    </w:p>
    <w:p w:rsidR="00DD2DD7" w:rsidRDefault="00DD2DD7" w:rsidP="00DD2DD7">
      <w:pPr>
        <w:jc w:val="both"/>
        <w:rPr>
          <w:rFonts w:ascii="Arial Narrow" w:hAnsi="Arial Narrow"/>
          <w:b/>
          <w:sz w:val="20"/>
          <w:szCs w:val="20"/>
        </w:rPr>
      </w:pPr>
    </w:p>
    <w:p w:rsidR="00100D74" w:rsidRPr="00A97483" w:rsidRDefault="00C759B7" w:rsidP="00DE6634">
      <w:pPr>
        <w:spacing w:line="36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Oświadczam, że………………………………………………………………………………………………………………………………….</w:t>
      </w:r>
    </w:p>
    <w:p w:rsidR="00100D74" w:rsidRPr="00A97483" w:rsidRDefault="00100D74" w:rsidP="00DE663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 w:rsidR="00A97483"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EC484E" w:rsidRDefault="00EC484E" w:rsidP="00EC484E">
      <w:pPr>
        <w:jc w:val="center"/>
        <w:rPr>
          <w:rFonts w:ascii="Arial Narrow" w:hAnsi="Arial Narrow"/>
          <w:b/>
          <w:sz w:val="20"/>
          <w:szCs w:val="20"/>
        </w:rPr>
      </w:pP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100D74" w:rsidRPr="00A97483" w:rsidRDefault="00100D74" w:rsidP="00100D74">
      <w:pPr>
        <w:rPr>
          <w:rFonts w:ascii="Arial Narrow" w:hAnsi="Arial Narrow"/>
          <w:sz w:val="20"/>
          <w:szCs w:val="20"/>
        </w:rPr>
      </w:pPr>
    </w:p>
    <w:p w:rsidR="007A5882" w:rsidRPr="00A97483" w:rsidRDefault="007A5882" w:rsidP="007A5882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7A5882" w:rsidRDefault="007A5882" w:rsidP="007A5882">
      <w:pPr>
        <w:jc w:val="center"/>
        <w:rPr>
          <w:rFonts w:ascii="Arial Narrow" w:hAnsi="Arial Narrow"/>
          <w:b/>
          <w:sz w:val="20"/>
          <w:szCs w:val="20"/>
        </w:rPr>
      </w:pPr>
    </w:p>
    <w:p w:rsidR="007A5882" w:rsidRPr="00A97483" w:rsidRDefault="007A5882" w:rsidP="007A5882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:rsidR="007A5882" w:rsidRPr="00A97483" w:rsidRDefault="007A5882" w:rsidP="007A5882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:rsidR="007A5882" w:rsidRPr="00A97483" w:rsidRDefault="007A5882" w:rsidP="007A5882">
      <w:pPr>
        <w:rPr>
          <w:rFonts w:ascii="Arial Narrow" w:hAnsi="Arial Narrow"/>
          <w:sz w:val="20"/>
          <w:szCs w:val="20"/>
        </w:rPr>
      </w:pPr>
    </w:p>
    <w:p w:rsidR="00153109" w:rsidRDefault="00153109" w:rsidP="00B32A66">
      <w:pPr>
        <w:rPr>
          <w:rFonts w:ascii="Arial Narrow" w:hAnsi="Arial Narrow"/>
          <w:sz w:val="20"/>
          <w:szCs w:val="20"/>
        </w:rPr>
      </w:pPr>
    </w:p>
    <w:p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:rsidR="00100D74" w:rsidRDefault="00100D74" w:rsidP="00100D74">
      <w:pPr>
        <w:jc w:val="center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826DA9">
        <w:rPr>
          <w:rFonts w:ascii="Arial Narrow" w:hAnsi="Arial Narrow"/>
          <w:sz w:val="20"/>
          <w:szCs w:val="20"/>
        </w:rPr>
        <w:t xml:space="preserve">                   </w:t>
      </w:r>
      <w:r w:rsidR="00826DA9" w:rsidRPr="00826DA9">
        <w:rPr>
          <w:rFonts w:ascii="Arial Narrow" w:hAnsi="Arial Narrow"/>
          <w:sz w:val="20"/>
          <w:szCs w:val="20"/>
        </w:rPr>
        <w:t xml:space="preserve">data i </w:t>
      </w:r>
      <w:r w:rsidRPr="00826DA9">
        <w:rPr>
          <w:rFonts w:ascii="Arial Narrow" w:hAnsi="Arial Narrow"/>
          <w:sz w:val="20"/>
          <w:szCs w:val="20"/>
        </w:rPr>
        <w:t xml:space="preserve"> podpis </w:t>
      </w:r>
      <w:r w:rsidR="00EC484E" w:rsidRPr="00826DA9">
        <w:rPr>
          <w:rFonts w:ascii="Arial Narrow" w:hAnsi="Arial Narrow"/>
          <w:sz w:val="20"/>
          <w:szCs w:val="20"/>
        </w:rPr>
        <w:t xml:space="preserve">pracodawcy lub </w:t>
      </w:r>
      <w:r w:rsidR="00826DA9">
        <w:rPr>
          <w:rFonts w:ascii="Arial Narrow" w:hAnsi="Arial Narrow"/>
          <w:sz w:val="20"/>
          <w:szCs w:val="20"/>
        </w:rPr>
        <w:t xml:space="preserve">osoby uprawnionej </w:t>
      </w:r>
    </w:p>
    <w:p w:rsidR="00A02749" w:rsidRDefault="00A02749" w:rsidP="00B32A66">
      <w:pPr>
        <w:rPr>
          <w:rFonts w:ascii="Arial Narrow" w:hAnsi="Arial Narrow"/>
          <w:sz w:val="20"/>
          <w:szCs w:val="20"/>
        </w:rPr>
      </w:pPr>
    </w:p>
    <w:p w:rsidR="007A5882" w:rsidRPr="00A02749" w:rsidRDefault="007A5882" w:rsidP="00A02749">
      <w:pPr>
        <w:jc w:val="both"/>
        <w:rPr>
          <w:rFonts w:ascii="Arial Narrow" w:hAnsi="Arial Narrow"/>
          <w:sz w:val="20"/>
          <w:szCs w:val="20"/>
        </w:rPr>
      </w:pPr>
    </w:p>
    <w:sectPr w:rsidR="007A5882" w:rsidRPr="00A02749" w:rsidSect="00B32A66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426" w:right="1304" w:bottom="1134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5D9" w:rsidRDefault="00FD25D9">
      <w:r>
        <w:separator/>
      </w:r>
    </w:p>
  </w:endnote>
  <w:endnote w:type="continuationSeparator" w:id="0">
    <w:p w:rsidR="00FD25D9" w:rsidRDefault="00F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5D9" w:rsidRDefault="00FD25D9">
      <w:r>
        <w:separator/>
      </w:r>
    </w:p>
  </w:footnote>
  <w:footnote w:type="continuationSeparator" w:id="0">
    <w:p w:rsidR="00FD25D9" w:rsidRDefault="00FD25D9">
      <w:r>
        <w:continuationSeparator/>
      </w:r>
    </w:p>
  </w:footnote>
  <w:footnote w:id="1">
    <w:p w:rsidR="00B32A66" w:rsidRPr="00B32A66" w:rsidRDefault="00DD2DD7" w:rsidP="00B32A66">
      <w:pPr>
        <w:jc w:val="both"/>
        <w:rPr>
          <w:rFonts w:ascii="Arial Narrow" w:hAnsi="Arial Narrow"/>
          <w:b/>
          <w:sz w:val="20"/>
          <w:szCs w:val="20"/>
        </w:rPr>
      </w:pPr>
      <w:r>
        <w:rPr>
          <w:rStyle w:val="Odwoanieprzypisudolnego"/>
        </w:rPr>
        <w:footnoteRef/>
      </w:r>
      <w:r w:rsidR="00B32A66" w:rsidRPr="00B32A66">
        <w:rPr>
          <w:rFonts w:ascii="Arial Narrow" w:hAnsi="Arial Narrow"/>
          <w:sz w:val="20"/>
          <w:szCs w:val="20"/>
        </w:rPr>
        <w:t xml:space="preserve">Oświadczenie powinno zawierać informację, że pracownik planowany do objęcia kształceniem ustawicznym spełnia warunki dostępu do priorytetu </w:t>
      </w:r>
      <w:r w:rsidR="00B32A66" w:rsidRPr="00B32A66">
        <w:rPr>
          <w:rFonts w:ascii="Arial Narrow" w:hAnsi="Arial Narrow"/>
          <w:b/>
          <w:sz w:val="20"/>
          <w:szCs w:val="20"/>
          <w:u w:val="single"/>
        </w:rPr>
        <w:t>bez szczegółowych</w:t>
      </w:r>
      <w:r w:rsidR="00B32A66" w:rsidRPr="00B32A66">
        <w:rPr>
          <w:rFonts w:ascii="Arial Narrow" w:hAnsi="Arial Narrow"/>
          <w:sz w:val="20"/>
          <w:szCs w:val="20"/>
        </w:rPr>
        <w:t xml:space="preserve"> informacji mogących zostać uznane za dane wrażliwe np. powody pozostawania bez pracy.</w:t>
      </w:r>
    </w:p>
    <w:p w:rsidR="00B32A66" w:rsidRPr="00B32A66" w:rsidRDefault="00B32A66" w:rsidP="00B32A66">
      <w:pPr>
        <w:jc w:val="both"/>
        <w:rPr>
          <w:rFonts w:ascii="Arial Narrow" w:hAnsi="Arial Narrow"/>
          <w:sz w:val="20"/>
          <w:szCs w:val="20"/>
        </w:rPr>
      </w:pPr>
    </w:p>
    <w:p w:rsidR="00B32A66" w:rsidRPr="00B32A66" w:rsidRDefault="00B32A66" w:rsidP="00B32A66">
      <w:pPr>
        <w:jc w:val="both"/>
        <w:rPr>
          <w:rFonts w:ascii="Arial Narrow" w:hAnsi="Arial Narrow"/>
          <w:sz w:val="20"/>
          <w:szCs w:val="20"/>
        </w:rPr>
      </w:pPr>
      <w:r w:rsidRPr="00B32A66">
        <w:rPr>
          <w:rFonts w:ascii="Arial Narrow" w:hAnsi="Arial Narrow"/>
          <w:sz w:val="20"/>
          <w:szCs w:val="20"/>
        </w:rPr>
        <w:t xml:space="preserve">Priorytet pozwala na sfinansowanie niezbędnych form kształcenia ustawicznego osobom (np. matce, ojcu, opiekunowi prawnemu), które powracają na rynek pracy po przerwie spowodowanej sprawowaniem opieki nad dzieckiem. </w:t>
      </w:r>
    </w:p>
    <w:p w:rsidR="00B32A66" w:rsidRPr="00B32A66" w:rsidRDefault="00B32A66" w:rsidP="00B32A66">
      <w:pPr>
        <w:jc w:val="both"/>
        <w:rPr>
          <w:rFonts w:ascii="Arial Narrow" w:hAnsi="Arial Narrow"/>
          <w:sz w:val="20"/>
          <w:szCs w:val="20"/>
        </w:rPr>
      </w:pPr>
    </w:p>
    <w:p w:rsidR="00B32A66" w:rsidRPr="00B32A66" w:rsidRDefault="00B32A66" w:rsidP="00B32A66">
      <w:pPr>
        <w:jc w:val="both"/>
        <w:rPr>
          <w:rFonts w:ascii="Arial Narrow" w:hAnsi="Arial Narrow"/>
          <w:sz w:val="20"/>
          <w:szCs w:val="20"/>
        </w:rPr>
      </w:pPr>
      <w:r w:rsidRPr="00B32A66">
        <w:rPr>
          <w:rFonts w:ascii="Arial Narrow" w:hAnsi="Arial Narrow"/>
          <w:sz w:val="20"/>
          <w:szCs w:val="20"/>
        </w:rPr>
        <w:t xml:space="preserve">Priorytet adresowany jest przede wszystkim do osób, które w ciągu jednego roku przed datą złożenia wniosku o dofinansowanie podjęły pracę po przerwie spowodowanej sprawowaniem opieki nad dzieckiem.  </w:t>
      </w:r>
    </w:p>
    <w:p w:rsidR="00B32A66" w:rsidRPr="00B32A66" w:rsidRDefault="00B32A66" w:rsidP="00B32A66">
      <w:pPr>
        <w:jc w:val="both"/>
        <w:rPr>
          <w:rFonts w:ascii="Arial Narrow" w:hAnsi="Arial Narrow"/>
          <w:sz w:val="20"/>
          <w:szCs w:val="20"/>
        </w:rPr>
      </w:pPr>
    </w:p>
    <w:p w:rsidR="00B32A66" w:rsidRPr="00B32A66" w:rsidRDefault="00B32A66" w:rsidP="00B32A66">
      <w:pPr>
        <w:jc w:val="both"/>
        <w:rPr>
          <w:rFonts w:ascii="Arial Narrow" w:hAnsi="Arial Narrow"/>
          <w:sz w:val="20"/>
          <w:szCs w:val="20"/>
        </w:rPr>
      </w:pPr>
      <w:r w:rsidRPr="00B32A66">
        <w:rPr>
          <w:rFonts w:ascii="Arial Narrow" w:hAnsi="Arial Narrow"/>
          <w:sz w:val="20"/>
          <w:szCs w:val="20"/>
        </w:rPr>
        <w:t xml:space="preserve">Dostępność do priorytetu nie jest warunkowana powodem przerwy w pracy tj. nie jest istotne czy był to urlop macierzyński, wychowawczy czy zwolnienie na opiekę nad dzieckiem. Nie ma również znaczenia długość przerwy w pracy jak również to czy jest to powrót do pracodawcy sprzed przerwy czy zatrudnienie u nowego pracodawcy. </w:t>
      </w:r>
    </w:p>
    <w:p w:rsidR="00B32A66" w:rsidRDefault="00B32A66" w:rsidP="00B32A66">
      <w:pPr>
        <w:pStyle w:val="Tekstprzypisudolnego"/>
      </w:pPr>
    </w:p>
    <w:p w:rsidR="00B32A66" w:rsidRPr="00DD2DD7" w:rsidRDefault="00B32A66" w:rsidP="00B32A66">
      <w:pPr>
        <w:pStyle w:val="Tekstprzypisudolnego"/>
        <w:rPr>
          <w:rFonts w:ascii="Arial Narrow" w:hAnsi="Arial Narrow"/>
          <w:sz w:val="18"/>
        </w:rPr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0E405FF2"/>
    <w:multiLevelType w:val="hybridMultilevel"/>
    <w:tmpl w:val="DA0CB098"/>
    <w:lvl w:ilvl="0" w:tplc="566A75A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2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9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3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6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1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4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8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1"/>
  </w:num>
  <w:num w:numId="3">
    <w:abstractNumId w:val="3"/>
  </w:num>
  <w:num w:numId="4">
    <w:abstractNumId w:val="30"/>
  </w:num>
  <w:num w:numId="5">
    <w:abstractNumId w:val="16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6"/>
  </w:num>
  <w:num w:numId="9">
    <w:abstractNumId w:val="6"/>
  </w:num>
  <w:num w:numId="10">
    <w:abstractNumId w:val="13"/>
  </w:num>
  <w:num w:numId="11">
    <w:abstractNumId w:val="28"/>
  </w:num>
  <w:num w:numId="12">
    <w:abstractNumId w:val="33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34"/>
  </w:num>
  <w:num w:numId="20">
    <w:abstractNumId w:val="25"/>
  </w:num>
  <w:num w:numId="21">
    <w:abstractNumId w:val="46"/>
  </w:num>
  <w:num w:numId="22">
    <w:abstractNumId w:val="31"/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2"/>
  </w:num>
  <w:num w:numId="34">
    <w:abstractNumId w:val="17"/>
  </w:num>
  <w:num w:numId="35">
    <w:abstractNumId w:val="1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3"/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8"/>
  </w:num>
  <w:num w:numId="48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3109"/>
    <w:rsid w:val="00156D2F"/>
    <w:rsid w:val="00161024"/>
    <w:rsid w:val="0016157C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2C0E"/>
    <w:rsid w:val="001B5C00"/>
    <w:rsid w:val="001B5D95"/>
    <w:rsid w:val="001B7AD6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1F7F81"/>
    <w:rsid w:val="00204402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12645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773E5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9748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678AE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6FE"/>
    <w:rsid w:val="007A1A91"/>
    <w:rsid w:val="007A1DAD"/>
    <w:rsid w:val="007A31A5"/>
    <w:rsid w:val="007A5882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6DA9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749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0185"/>
    <w:rsid w:val="00A82BE9"/>
    <w:rsid w:val="00A92AFE"/>
    <w:rsid w:val="00A9479C"/>
    <w:rsid w:val="00A95E0F"/>
    <w:rsid w:val="00A97483"/>
    <w:rsid w:val="00A97CA4"/>
    <w:rsid w:val="00AA20A7"/>
    <w:rsid w:val="00AA4E80"/>
    <w:rsid w:val="00AA7ED1"/>
    <w:rsid w:val="00AB3886"/>
    <w:rsid w:val="00AB4E36"/>
    <w:rsid w:val="00AC41C2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2A66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59B7"/>
    <w:rsid w:val="00C760F9"/>
    <w:rsid w:val="00C849F8"/>
    <w:rsid w:val="00C861E2"/>
    <w:rsid w:val="00C91A02"/>
    <w:rsid w:val="00C9441D"/>
    <w:rsid w:val="00C9492E"/>
    <w:rsid w:val="00CB33B6"/>
    <w:rsid w:val="00CB47BD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2DD7"/>
    <w:rsid w:val="00DD40D2"/>
    <w:rsid w:val="00DD6CF0"/>
    <w:rsid w:val="00DE31C5"/>
    <w:rsid w:val="00DE3687"/>
    <w:rsid w:val="00DE6634"/>
    <w:rsid w:val="00E10221"/>
    <w:rsid w:val="00E12968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72D2"/>
    <w:rsid w:val="00FC0F42"/>
    <w:rsid w:val="00FD25D9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71BA3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A5F70-8E65-42A9-93C5-2033C59DC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Wiesław Sędzik</cp:lastModifiedBy>
  <cp:revision>18</cp:revision>
  <cp:lastPrinted>2018-01-16T08:30:00Z</cp:lastPrinted>
  <dcterms:created xsi:type="dcterms:W3CDTF">2020-01-13T09:41:00Z</dcterms:created>
  <dcterms:modified xsi:type="dcterms:W3CDTF">2022-01-05T11:47:00Z</dcterms:modified>
</cp:coreProperties>
</file>